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47F92" w14:textId="77777777" w:rsidR="00CA4787" w:rsidRDefault="00CA4787" w:rsidP="005C7EA9">
      <w:pPr>
        <w:jc w:val="center"/>
        <w:rPr>
          <w:rFonts w:ascii="Verdana" w:hAnsi="Verdana" w:cs="Arial"/>
          <w:b/>
          <w:sz w:val="18"/>
          <w:szCs w:val="18"/>
        </w:rPr>
      </w:pPr>
    </w:p>
    <w:p w14:paraId="7D2EB1E4" w14:textId="77777777" w:rsidR="00CA4787" w:rsidRDefault="00CA4787" w:rsidP="005C7EA9">
      <w:pPr>
        <w:jc w:val="center"/>
        <w:rPr>
          <w:rFonts w:ascii="Verdana" w:hAnsi="Verdana" w:cs="Arial"/>
          <w:b/>
          <w:sz w:val="18"/>
          <w:szCs w:val="18"/>
        </w:rPr>
      </w:pPr>
    </w:p>
    <w:p w14:paraId="036B7E54" w14:textId="77777777" w:rsidR="005C7EA9" w:rsidRPr="00CC5C90" w:rsidRDefault="005C7EA9" w:rsidP="005C7EA9">
      <w:pPr>
        <w:jc w:val="center"/>
        <w:rPr>
          <w:rFonts w:ascii="Verdana" w:hAnsi="Verdana" w:cs="Arial"/>
          <w:b/>
          <w:sz w:val="18"/>
          <w:szCs w:val="18"/>
        </w:rPr>
      </w:pPr>
      <w:r w:rsidRPr="00CC5C90" w:rsidDel="00561C9B">
        <w:rPr>
          <w:rFonts w:ascii="Verdana" w:hAnsi="Verdana" w:cs="Arial"/>
          <w:b/>
          <w:sz w:val="18"/>
          <w:szCs w:val="18"/>
        </w:rPr>
        <w:t xml:space="preserve"> </w:t>
      </w:r>
      <w:r w:rsidRPr="00CC5C90">
        <w:rPr>
          <w:rFonts w:ascii="Verdana" w:hAnsi="Verdana" w:cs="Arial"/>
          <w:b/>
          <w:sz w:val="18"/>
          <w:szCs w:val="18"/>
        </w:rPr>
        <w:t>FORMULARZ OFERTOWY</w:t>
      </w:r>
    </w:p>
    <w:p w14:paraId="4DDA11CA" w14:textId="77777777" w:rsidR="005C7EA9" w:rsidRPr="00CC5C90" w:rsidRDefault="005C7EA9" w:rsidP="005C7EA9">
      <w:pPr>
        <w:rPr>
          <w:rFonts w:ascii="Verdana" w:hAnsi="Verdana" w:cs="Arial"/>
          <w:sz w:val="18"/>
          <w:szCs w:val="18"/>
        </w:rPr>
      </w:pPr>
    </w:p>
    <w:p w14:paraId="41E951D7" w14:textId="77777777" w:rsidR="005C7EA9" w:rsidRPr="00CC5C90" w:rsidRDefault="005C7EA9" w:rsidP="005C7EA9">
      <w:pPr>
        <w:ind w:left="284"/>
        <w:jc w:val="both"/>
        <w:rPr>
          <w:rFonts w:ascii="Verdana" w:hAnsi="Verdana" w:cs="Arial"/>
          <w:b/>
          <w:sz w:val="18"/>
          <w:szCs w:val="18"/>
          <w:u w:val="single"/>
        </w:rPr>
      </w:pPr>
    </w:p>
    <w:p w14:paraId="2EF58EAE" w14:textId="09107C8C" w:rsidR="005C7EA9" w:rsidRPr="00CC5C90" w:rsidRDefault="005C7EA9" w:rsidP="005C7EA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CC5C90">
        <w:rPr>
          <w:rFonts w:ascii="Verdana" w:hAnsi="Verdana" w:cs="Arial"/>
          <w:sz w:val="18"/>
          <w:szCs w:val="18"/>
        </w:rPr>
        <w:t>Nazwa Wykonawcy: __________________________________________</w:t>
      </w:r>
      <w:r w:rsidR="00B65138">
        <w:rPr>
          <w:rFonts w:ascii="Verdana" w:hAnsi="Verdana" w:cs="Arial"/>
          <w:sz w:val="18"/>
          <w:szCs w:val="18"/>
        </w:rPr>
        <w:t>_</w:t>
      </w:r>
      <w:r w:rsidRPr="00CC5C90">
        <w:rPr>
          <w:rFonts w:ascii="Verdana" w:hAnsi="Verdana" w:cs="Arial"/>
          <w:sz w:val="18"/>
          <w:szCs w:val="18"/>
        </w:rPr>
        <w:t>___</w:t>
      </w:r>
      <w:r w:rsidR="005A4B6E">
        <w:rPr>
          <w:rFonts w:ascii="Verdana" w:hAnsi="Verdana" w:cs="Arial"/>
          <w:sz w:val="18"/>
          <w:szCs w:val="18"/>
        </w:rPr>
        <w:t>_____________</w:t>
      </w:r>
      <w:r w:rsidRPr="00CC5C90">
        <w:rPr>
          <w:rFonts w:ascii="Verdana" w:hAnsi="Verdana" w:cs="Arial"/>
          <w:sz w:val="18"/>
          <w:szCs w:val="18"/>
        </w:rPr>
        <w:t>_</w:t>
      </w:r>
    </w:p>
    <w:p w14:paraId="1D6F806E" w14:textId="77777777" w:rsidR="005C7EA9" w:rsidRPr="00CC5C90" w:rsidRDefault="005C7EA9" w:rsidP="005C7EA9">
      <w:pPr>
        <w:ind w:left="284"/>
        <w:jc w:val="both"/>
        <w:rPr>
          <w:rFonts w:ascii="Verdana" w:hAnsi="Verdana" w:cs="Arial"/>
          <w:sz w:val="18"/>
          <w:szCs w:val="18"/>
        </w:rPr>
      </w:pPr>
    </w:p>
    <w:p w14:paraId="599EBFEB" w14:textId="261D3374" w:rsidR="005C7EA9" w:rsidRPr="00CC5C90" w:rsidRDefault="005C7EA9" w:rsidP="005C7EA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CC5C90">
        <w:rPr>
          <w:rFonts w:ascii="Verdana" w:hAnsi="Verdana" w:cs="Arial"/>
          <w:sz w:val="18"/>
          <w:szCs w:val="18"/>
        </w:rPr>
        <w:t>z siedzibą w: kod ______________miejscowość_____________</w:t>
      </w:r>
      <w:r w:rsidR="005A4B6E">
        <w:rPr>
          <w:rFonts w:ascii="Verdana" w:hAnsi="Verdana" w:cs="Arial"/>
          <w:sz w:val="18"/>
          <w:szCs w:val="18"/>
        </w:rPr>
        <w:t>_____________</w:t>
      </w:r>
      <w:r w:rsidRPr="00CC5C90">
        <w:rPr>
          <w:rFonts w:ascii="Verdana" w:hAnsi="Verdana" w:cs="Arial"/>
          <w:sz w:val="18"/>
          <w:szCs w:val="18"/>
        </w:rPr>
        <w:t>____________</w:t>
      </w:r>
    </w:p>
    <w:p w14:paraId="3A3590E9" w14:textId="77777777" w:rsidR="005C7EA9" w:rsidRPr="00CC5C90" w:rsidRDefault="005C7EA9" w:rsidP="005C7EA9">
      <w:pPr>
        <w:ind w:left="284"/>
        <w:jc w:val="both"/>
        <w:rPr>
          <w:rFonts w:ascii="Verdana" w:hAnsi="Verdana" w:cs="Arial"/>
          <w:sz w:val="18"/>
          <w:szCs w:val="18"/>
        </w:rPr>
      </w:pPr>
    </w:p>
    <w:p w14:paraId="3404FBC2" w14:textId="33BDDF03" w:rsidR="005C7EA9" w:rsidRPr="00CC5C90" w:rsidRDefault="005C7EA9" w:rsidP="005C7EA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CC5C90">
        <w:rPr>
          <w:rFonts w:ascii="Verdana" w:hAnsi="Verdana" w:cs="Arial"/>
          <w:sz w:val="18"/>
          <w:szCs w:val="18"/>
        </w:rPr>
        <w:t xml:space="preserve">województwo </w:t>
      </w:r>
      <w:r w:rsidR="005A4B6E">
        <w:rPr>
          <w:rFonts w:ascii="Verdana" w:hAnsi="Verdana" w:cs="Arial"/>
          <w:sz w:val="18"/>
          <w:szCs w:val="18"/>
        </w:rPr>
        <w:t>_________________________________________________________________</w:t>
      </w:r>
    </w:p>
    <w:p w14:paraId="3E3B1566" w14:textId="77777777" w:rsidR="005C7EA9" w:rsidRPr="00CC5C90" w:rsidRDefault="005C7EA9" w:rsidP="005C7EA9">
      <w:pPr>
        <w:ind w:left="284"/>
        <w:jc w:val="both"/>
        <w:rPr>
          <w:rFonts w:ascii="Verdana" w:hAnsi="Verdana" w:cs="Arial"/>
          <w:sz w:val="18"/>
          <w:szCs w:val="18"/>
        </w:rPr>
      </w:pPr>
    </w:p>
    <w:p w14:paraId="7BB0AE50" w14:textId="06FA789C" w:rsidR="005C7EA9" w:rsidRPr="00CC5C90" w:rsidRDefault="005C7EA9" w:rsidP="005C7EA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CC5C90">
        <w:rPr>
          <w:rFonts w:ascii="Verdana" w:hAnsi="Verdana" w:cs="Arial"/>
          <w:sz w:val="18"/>
          <w:szCs w:val="18"/>
        </w:rPr>
        <w:t>adres:ul</w:t>
      </w:r>
      <w:r w:rsidR="0086442A">
        <w:rPr>
          <w:rFonts w:ascii="Verdana" w:hAnsi="Verdana" w:cs="Arial"/>
          <w:sz w:val="18"/>
          <w:szCs w:val="18"/>
        </w:rPr>
        <w:t>.</w:t>
      </w:r>
      <w:r w:rsidRPr="00CC5C90">
        <w:rPr>
          <w:rFonts w:ascii="Verdana" w:hAnsi="Verdana" w:cs="Arial"/>
          <w:sz w:val="18"/>
          <w:szCs w:val="18"/>
        </w:rPr>
        <w:t>___________________________________</w:t>
      </w:r>
      <w:r w:rsidR="005A4B6E">
        <w:rPr>
          <w:rFonts w:ascii="Verdana" w:hAnsi="Verdana" w:cs="Arial"/>
          <w:sz w:val="18"/>
          <w:szCs w:val="18"/>
        </w:rPr>
        <w:t>_____________</w:t>
      </w:r>
      <w:r w:rsidRPr="00CC5C90">
        <w:rPr>
          <w:rFonts w:ascii="Verdana" w:hAnsi="Verdana" w:cs="Arial"/>
          <w:sz w:val="18"/>
          <w:szCs w:val="18"/>
        </w:rPr>
        <w:t>_____________________</w:t>
      </w:r>
    </w:p>
    <w:p w14:paraId="441C1F1C" w14:textId="77777777" w:rsidR="005C7EA9" w:rsidRPr="00CC5C90" w:rsidRDefault="005C7EA9" w:rsidP="005C7EA9">
      <w:pPr>
        <w:ind w:left="284"/>
        <w:jc w:val="both"/>
        <w:rPr>
          <w:rFonts w:ascii="Verdana" w:hAnsi="Verdana" w:cs="Arial"/>
          <w:sz w:val="18"/>
          <w:szCs w:val="18"/>
        </w:rPr>
      </w:pPr>
    </w:p>
    <w:p w14:paraId="05E24C51" w14:textId="4C9C5C06" w:rsidR="005C7EA9" w:rsidRPr="00CC5C90" w:rsidRDefault="005C7EA9" w:rsidP="005C7EA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CC5C90">
        <w:rPr>
          <w:rFonts w:ascii="Verdana" w:hAnsi="Verdana" w:cs="Arial"/>
          <w:sz w:val="18"/>
          <w:szCs w:val="18"/>
        </w:rPr>
        <w:t>REGON:________________________ NIP_________</w:t>
      </w:r>
      <w:r w:rsidR="005A4B6E">
        <w:rPr>
          <w:rFonts w:ascii="Verdana" w:hAnsi="Verdana" w:cs="Arial"/>
          <w:sz w:val="18"/>
          <w:szCs w:val="18"/>
        </w:rPr>
        <w:t>______________</w:t>
      </w:r>
      <w:r w:rsidRPr="00CC5C90">
        <w:rPr>
          <w:rFonts w:ascii="Verdana" w:hAnsi="Verdana" w:cs="Arial"/>
          <w:sz w:val="18"/>
          <w:szCs w:val="18"/>
        </w:rPr>
        <w:t>____________________</w:t>
      </w:r>
    </w:p>
    <w:p w14:paraId="55967C6B" w14:textId="77777777" w:rsidR="005C7EA9" w:rsidRPr="00CC5C90" w:rsidRDefault="005C7EA9" w:rsidP="005C7EA9">
      <w:pPr>
        <w:ind w:left="284"/>
        <w:jc w:val="both"/>
        <w:rPr>
          <w:rFonts w:ascii="Verdana" w:hAnsi="Verdana" w:cs="Arial"/>
          <w:sz w:val="18"/>
          <w:szCs w:val="18"/>
        </w:rPr>
      </w:pPr>
    </w:p>
    <w:p w14:paraId="092FE92B" w14:textId="5745606E" w:rsidR="005C7EA9" w:rsidRPr="00CC5C90" w:rsidRDefault="005C7EA9" w:rsidP="005C7EA9">
      <w:pPr>
        <w:ind w:left="284"/>
        <w:jc w:val="both"/>
        <w:rPr>
          <w:rFonts w:ascii="Verdana" w:hAnsi="Verdana" w:cs="Arial"/>
          <w:sz w:val="18"/>
          <w:szCs w:val="18"/>
          <w:lang w:val="en-US"/>
        </w:rPr>
      </w:pPr>
      <w:r w:rsidRPr="00CC5C90">
        <w:rPr>
          <w:rFonts w:ascii="Verdana" w:hAnsi="Verdana" w:cs="Arial"/>
          <w:sz w:val="18"/>
          <w:szCs w:val="18"/>
          <w:lang w:val="en-US"/>
        </w:rPr>
        <w:t>telefon ________________________tel./fax__</w:t>
      </w:r>
      <w:r w:rsidR="005A4B6E">
        <w:rPr>
          <w:rFonts w:ascii="Verdana" w:hAnsi="Verdana" w:cs="Arial"/>
          <w:sz w:val="18"/>
          <w:szCs w:val="18"/>
          <w:lang w:val="en-US"/>
        </w:rPr>
        <w:t>__________</w:t>
      </w:r>
      <w:r w:rsidRPr="00CC5C90">
        <w:rPr>
          <w:rFonts w:ascii="Verdana" w:hAnsi="Verdana" w:cs="Arial"/>
          <w:sz w:val="18"/>
          <w:szCs w:val="18"/>
          <w:lang w:val="en-US"/>
        </w:rPr>
        <w:t>_____________________</w:t>
      </w:r>
      <w:r w:rsidR="005A4B6E">
        <w:rPr>
          <w:rFonts w:ascii="Verdana" w:hAnsi="Verdana" w:cs="Arial"/>
          <w:sz w:val="18"/>
          <w:szCs w:val="18"/>
          <w:lang w:val="en-US"/>
        </w:rPr>
        <w:t>______</w:t>
      </w:r>
      <w:r w:rsidRPr="00CC5C90">
        <w:rPr>
          <w:rFonts w:ascii="Verdana" w:hAnsi="Verdana" w:cs="Arial"/>
          <w:sz w:val="18"/>
          <w:szCs w:val="18"/>
          <w:lang w:val="en-US"/>
        </w:rPr>
        <w:t>__</w:t>
      </w:r>
    </w:p>
    <w:p w14:paraId="0E10D75D" w14:textId="610468C7" w:rsidR="005C7EA9" w:rsidRPr="00CC5C90" w:rsidRDefault="005C7EA9" w:rsidP="005C7EA9">
      <w:pPr>
        <w:ind w:left="284"/>
        <w:jc w:val="both"/>
        <w:rPr>
          <w:rFonts w:ascii="Verdana" w:hAnsi="Verdana" w:cs="Arial"/>
          <w:sz w:val="18"/>
          <w:szCs w:val="18"/>
          <w:lang w:val="en-US"/>
        </w:rPr>
      </w:pPr>
      <w:r w:rsidRPr="00CC5C90">
        <w:rPr>
          <w:rFonts w:ascii="Verdana" w:hAnsi="Verdana" w:cs="Arial"/>
          <w:sz w:val="18"/>
          <w:szCs w:val="18"/>
          <w:lang w:val="en-US"/>
        </w:rPr>
        <w:t xml:space="preserve">   </w:t>
      </w:r>
    </w:p>
    <w:p w14:paraId="3722BBDD" w14:textId="136C4FD5" w:rsidR="005C7EA9" w:rsidRPr="00CC5C90" w:rsidRDefault="005C7EA9" w:rsidP="005C7EA9">
      <w:pPr>
        <w:ind w:left="284"/>
        <w:jc w:val="both"/>
        <w:rPr>
          <w:rFonts w:ascii="Verdana" w:hAnsi="Verdana" w:cs="Arial"/>
          <w:sz w:val="18"/>
          <w:szCs w:val="18"/>
          <w:lang w:val="en-US"/>
        </w:rPr>
      </w:pPr>
      <w:r w:rsidRPr="00CC5C90">
        <w:rPr>
          <w:rFonts w:ascii="Verdana" w:hAnsi="Verdana" w:cs="Arial"/>
          <w:sz w:val="18"/>
          <w:szCs w:val="18"/>
          <w:lang w:val="en-US"/>
        </w:rPr>
        <w:t>e-mail:______________________________________________________</w:t>
      </w:r>
      <w:r w:rsidR="005A4B6E">
        <w:rPr>
          <w:rFonts w:ascii="Verdana" w:hAnsi="Verdana" w:cs="Arial"/>
          <w:sz w:val="18"/>
          <w:szCs w:val="18"/>
          <w:lang w:val="en-US"/>
        </w:rPr>
        <w:t>_____________</w:t>
      </w:r>
      <w:r w:rsidRPr="00CC5C90">
        <w:rPr>
          <w:rFonts w:ascii="Verdana" w:hAnsi="Verdana" w:cs="Arial"/>
          <w:sz w:val="18"/>
          <w:szCs w:val="18"/>
          <w:lang w:val="en-US"/>
        </w:rPr>
        <w:t>____</w:t>
      </w:r>
    </w:p>
    <w:p w14:paraId="4A8DE626" w14:textId="77777777" w:rsidR="005C7EA9" w:rsidRPr="00CC5C90" w:rsidRDefault="005C7EA9" w:rsidP="005C7EA9">
      <w:pPr>
        <w:ind w:left="284"/>
        <w:jc w:val="both"/>
        <w:rPr>
          <w:rFonts w:ascii="Verdana" w:hAnsi="Verdana" w:cs="Arial"/>
          <w:sz w:val="18"/>
          <w:szCs w:val="18"/>
          <w:lang w:val="en-US"/>
        </w:rPr>
      </w:pPr>
    </w:p>
    <w:p w14:paraId="40C329FA" w14:textId="77777777" w:rsidR="00056825" w:rsidRPr="00CC5C90" w:rsidRDefault="00056825" w:rsidP="004A602F">
      <w:pPr>
        <w:pStyle w:val="NormalnyWeb"/>
        <w:spacing w:after="120" w:afterAutospacing="0"/>
        <w:jc w:val="center"/>
        <w:rPr>
          <w:rFonts w:ascii="Verdana" w:hAnsi="Verdana" w:cs="Arial"/>
          <w:sz w:val="18"/>
          <w:szCs w:val="18"/>
        </w:rPr>
      </w:pPr>
      <w:r w:rsidRPr="00CC5C90">
        <w:rPr>
          <w:rStyle w:val="Pogrubienie"/>
          <w:rFonts w:ascii="Verdana" w:hAnsi="Verdana" w:cs="Arial"/>
          <w:sz w:val="18"/>
          <w:szCs w:val="18"/>
        </w:rPr>
        <w:t>OFERTA</w:t>
      </w:r>
    </w:p>
    <w:p w14:paraId="1A2E446C" w14:textId="77777777" w:rsidR="00056825" w:rsidRDefault="00056825" w:rsidP="004A602F">
      <w:pPr>
        <w:spacing w:after="120"/>
        <w:jc w:val="center"/>
        <w:rPr>
          <w:rFonts w:ascii="Verdana" w:hAnsi="Verdana" w:cs="Arial"/>
          <w:sz w:val="18"/>
          <w:szCs w:val="18"/>
        </w:rPr>
      </w:pPr>
      <w:r w:rsidRPr="00CC5C90">
        <w:rPr>
          <w:rFonts w:ascii="Verdana" w:hAnsi="Verdana" w:cs="Arial"/>
          <w:sz w:val="18"/>
          <w:szCs w:val="18"/>
        </w:rPr>
        <w:t>w postępowaniu prowadzonym w trybie</w:t>
      </w:r>
      <w:r w:rsidR="009376B5" w:rsidRPr="00CC5C90">
        <w:rPr>
          <w:rFonts w:ascii="Verdana" w:hAnsi="Verdana" w:cs="Arial"/>
          <w:sz w:val="18"/>
          <w:szCs w:val="18"/>
        </w:rPr>
        <w:t xml:space="preserve"> przetargu za pomocą platformy zakupowej</w:t>
      </w:r>
      <w:r w:rsidRPr="00CC5C90">
        <w:rPr>
          <w:rFonts w:ascii="Verdana" w:hAnsi="Verdana" w:cs="Arial"/>
          <w:sz w:val="18"/>
          <w:szCs w:val="18"/>
        </w:rPr>
        <w:t xml:space="preserve"> pod nazwą:</w:t>
      </w:r>
    </w:p>
    <w:p w14:paraId="7C03AC96" w14:textId="46AC1E46" w:rsidR="008B306A" w:rsidRPr="008B306A" w:rsidRDefault="008B306A" w:rsidP="008B306A">
      <w:pPr>
        <w:shd w:val="clear" w:color="auto" w:fill="FFFFFF"/>
        <w:jc w:val="center"/>
        <w:outlineLvl w:val="2"/>
        <w:rPr>
          <w:rFonts w:ascii="Verdana" w:hAnsi="Verdana" w:cs="Arial"/>
          <w:b/>
          <w:sz w:val="18"/>
          <w:szCs w:val="18"/>
        </w:rPr>
      </w:pPr>
      <w:r w:rsidRPr="008B306A">
        <w:rPr>
          <w:rFonts w:ascii="Verdana" w:hAnsi="Verdana"/>
          <w:b/>
          <w:sz w:val="18"/>
          <w:szCs w:val="18"/>
          <w:lang w:eastAsia="pl-PL"/>
        </w:rPr>
        <w:t>„</w:t>
      </w:r>
      <w:r w:rsidRPr="008B306A">
        <w:rPr>
          <w:rFonts w:ascii="Verdana" w:hAnsi="Verdana" w:cs="Arial"/>
          <w:b/>
          <w:sz w:val="18"/>
          <w:szCs w:val="18"/>
        </w:rPr>
        <w:t>Dostawa</w:t>
      </w:r>
      <w:r w:rsidRPr="008B306A">
        <w:rPr>
          <w:rFonts w:ascii="Verdana" w:hAnsi="Verdana" w:cs="Verdana"/>
          <w:b/>
          <w:sz w:val="18"/>
          <w:szCs w:val="18"/>
        </w:rPr>
        <w:t xml:space="preserve"> materiałów biurowych</w:t>
      </w:r>
      <w:r w:rsidRPr="008B306A">
        <w:rPr>
          <w:rFonts w:ascii="Verdana" w:hAnsi="Verdana" w:cs="Arial"/>
          <w:b/>
          <w:sz w:val="18"/>
          <w:szCs w:val="18"/>
        </w:rPr>
        <w:t>”</w:t>
      </w:r>
    </w:p>
    <w:p w14:paraId="3400F007" w14:textId="77777777" w:rsidR="005C7EA9" w:rsidRPr="003F4C48" w:rsidRDefault="005C7EA9" w:rsidP="00A77DFA">
      <w:pPr>
        <w:jc w:val="center"/>
        <w:rPr>
          <w:rFonts w:ascii="Verdana" w:hAnsi="Verdana" w:cs="Arial"/>
          <w:strike/>
          <w:sz w:val="18"/>
          <w:szCs w:val="18"/>
        </w:rPr>
      </w:pPr>
    </w:p>
    <w:p w14:paraId="230507FF" w14:textId="0B61AD68" w:rsidR="00CC5C90" w:rsidRPr="00C212E6" w:rsidRDefault="00CC5C90" w:rsidP="00CC5C90">
      <w:pPr>
        <w:spacing w:before="100" w:beforeAutospacing="1" w:after="240"/>
        <w:jc w:val="both"/>
        <w:rPr>
          <w:rFonts w:ascii="Verdana" w:hAnsi="Verdana"/>
          <w:b/>
          <w:color w:val="000000"/>
          <w:sz w:val="18"/>
          <w:szCs w:val="18"/>
          <w:lang w:eastAsia="pl-PL"/>
        </w:rPr>
      </w:pPr>
      <w:r w:rsidRPr="00C212E6">
        <w:rPr>
          <w:rFonts w:ascii="Verdana" w:hAnsi="Verdana"/>
          <w:b/>
          <w:color w:val="000000"/>
          <w:sz w:val="18"/>
          <w:szCs w:val="18"/>
          <w:lang w:eastAsia="pl-PL"/>
        </w:rPr>
        <w:t>Oferuję(my) wykonanie przedmiotu zamówienia</w:t>
      </w:r>
      <w:r w:rsidR="008B306A">
        <w:rPr>
          <w:rFonts w:ascii="Verdana" w:hAnsi="Verdana"/>
          <w:b/>
          <w:color w:val="000000"/>
          <w:sz w:val="18"/>
          <w:szCs w:val="18"/>
          <w:lang w:eastAsia="pl-PL"/>
        </w:rPr>
        <w:t xml:space="preserve"> </w:t>
      </w:r>
      <w:r w:rsidR="008B306A" w:rsidRPr="00B62F1B">
        <w:rPr>
          <w:rFonts w:ascii="Verdana" w:hAnsi="Verdana" w:cs="Arial"/>
          <w:i/>
          <w:sz w:val="18"/>
          <w:szCs w:val="18"/>
        </w:rPr>
        <w:t xml:space="preserve">(zgodnie ze złożonym formularzem cenowym – załącznikiem nr  2 do </w:t>
      </w:r>
      <w:r w:rsidR="00A45F7D">
        <w:rPr>
          <w:rFonts w:ascii="Verdana" w:hAnsi="Verdana" w:cs="Arial"/>
          <w:i/>
          <w:sz w:val="18"/>
          <w:szCs w:val="18"/>
        </w:rPr>
        <w:t>Ogłoszenia</w:t>
      </w:r>
      <w:r w:rsidR="008B306A">
        <w:rPr>
          <w:rFonts w:ascii="Verdana" w:hAnsi="Verdana" w:cs="Arial"/>
          <w:i/>
          <w:sz w:val="18"/>
          <w:szCs w:val="18"/>
        </w:rPr>
        <w:t>)</w:t>
      </w:r>
      <w:r w:rsidR="004A602F" w:rsidRPr="00C212E6">
        <w:rPr>
          <w:rFonts w:ascii="Verdana" w:hAnsi="Verdana"/>
          <w:b/>
          <w:color w:val="000000"/>
          <w:sz w:val="18"/>
          <w:szCs w:val="18"/>
          <w:lang w:eastAsia="pl-PL"/>
        </w:rPr>
        <w:t>:</w:t>
      </w:r>
    </w:p>
    <w:p w14:paraId="1310981B" w14:textId="77777777" w:rsidR="003F4C48" w:rsidRPr="00C212E6" w:rsidRDefault="003F4C48" w:rsidP="003F4C48">
      <w:pPr>
        <w:jc w:val="both"/>
        <w:rPr>
          <w:rFonts w:ascii="Verdana" w:hAnsi="Verdana" w:cs="Arial"/>
          <w:b/>
          <w:strike/>
          <w:sz w:val="18"/>
          <w:szCs w:val="18"/>
        </w:rPr>
      </w:pPr>
    </w:p>
    <w:tbl>
      <w:tblPr>
        <w:tblStyle w:val="Tabela-Siatka"/>
        <w:tblW w:w="9039" w:type="dxa"/>
        <w:tblLook w:val="04A0" w:firstRow="1" w:lastRow="0" w:firstColumn="1" w:lastColumn="0" w:noHBand="0" w:noVBand="1"/>
      </w:tblPr>
      <w:tblGrid>
        <w:gridCol w:w="3013"/>
        <w:gridCol w:w="3013"/>
        <w:gridCol w:w="3013"/>
      </w:tblGrid>
      <w:tr w:rsidR="009819C9" w:rsidRPr="00C212E6" w14:paraId="516B77B2" w14:textId="77777777" w:rsidTr="009819C9">
        <w:tc>
          <w:tcPr>
            <w:tcW w:w="3013" w:type="dxa"/>
            <w:shd w:val="clear" w:color="auto" w:fill="FFE599" w:themeFill="accent4" w:themeFillTint="66"/>
          </w:tcPr>
          <w:p w14:paraId="7EA80ECF" w14:textId="77777777" w:rsidR="009819C9" w:rsidRPr="00C212E6" w:rsidRDefault="009819C9" w:rsidP="005937F1">
            <w:pPr>
              <w:spacing w:before="120" w:after="120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  <w:lang w:eastAsia="pl-PL"/>
              </w:rPr>
            </w:pPr>
            <w:r w:rsidRPr="00C212E6">
              <w:rPr>
                <w:rFonts w:ascii="Verdana" w:hAnsi="Verdana" w:cs="Arial"/>
                <w:b/>
                <w:color w:val="000000"/>
                <w:sz w:val="18"/>
                <w:szCs w:val="18"/>
                <w:lang w:eastAsia="pl-PL"/>
              </w:rPr>
              <w:t xml:space="preserve">CENA NETTO </w:t>
            </w:r>
            <w:r>
              <w:rPr>
                <w:rFonts w:ascii="Verdana" w:hAnsi="Verdana" w:cs="Arial"/>
                <w:b/>
                <w:color w:val="000000"/>
                <w:sz w:val="18"/>
                <w:szCs w:val="18"/>
                <w:lang w:eastAsia="pl-PL"/>
              </w:rPr>
              <w:t>ŁĄCZNIE</w:t>
            </w:r>
            <w:r w:rsidRPr="00C212E6">
              <w:rPr>
                <w:rFonts w:ascii="Verdana" w:hAnsi="Verdana" w:cs="Arial"/>
                <w:b/>
                <w:color w:val="000000"/>
                <w:sz w:val="18"/>
                <w:szCs w:val="18"/>
                <w:lang w:eastAsia="pl-PL"/>
              </w:rPr>
              <w:br/>
              <w:t>(A)</w:t>
            </w:r>
          </w:p>
        </w:tc>
        <w:tc>
          <w:tcPr>
            <w:tcW w:w="3013" w:type="dxa"/>
            <w:shd w:val="clear" w:color="auto" w:fill="FFE599" w:themeFill="accent4" w:themeFillTint="66"/>
          </w:tcPr>
          <w:p w14:paraId="104D1496" w14:textId="77777777" w:rsidR="009819C9" w:rsidRPr="00C212E6" w:rsidRDefault="009819C9" w:rsidP="005937F1">
            <w:pPr>
              <w:spacing w:before="120" w:after="120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  <w:lang w:eastAsia="pl-PL"/>
              </w:rPr>
            </w:pPr>
            <w:r w:rsidRPr="00C212E6">
              <w:rPr>
                <w:rFonts w:ascii="Verdana" w:hAnsi="Verdana" w:cs="Arial"/>
                <w:b/>
                <w:color w:val="000000"/>
                <w:sz w:val="18"/>
                <w:szCs w:val="18"/>
                <w:lang w:eastAsia="pl-PL"/>
              </w:rPr>
              <w:t xml:space="preserve">WARTOŚĆ VAT </w:t>
            </w:r>
            <w:r w:rsidRPr="00C212E6">
              <w:rPr>
                <w:rFonts w:ascii="Verdana" w:hAnsi="Verdana" w:cs="Arial"/>
                <w:b/>
                <w:color w:val="000000"/>
                <w:sz w:val="18"/>
                <w:szCs w:val="18"/>
                <w:lang w:eastAsia="pl-PL"/>
              </w:rPr>
              <w:br/>
              <w:t>(B)</w:t>
            </w:r>
          </w:p>
        </w:tc>
        <w:tc>
          <w:tcPr>
            <w:tcW w:w="3013" w:type="dxa"/>
            <w:shd w:val="clear" w:color="auto" w:fill="FFE599" w:themeFill="accent4" w:themeFillTint="66"/>
          </w:tcPr>
          <w:p w14:paraId="781B7BDB" w14:textId="77777777" w:rsidR="009819C9" w:rsidRPr="00C212E6" w:rsidRDefault="009819C9" w:rsidP="005937F1">
            <w:pPr>
              <w:spacing w:before="120" w:after="120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  <w:lang w:eastAsia="pl-PL"/>
              </w:rPr>
            </w:pPr>
            <w:r w:rsidRPr="00C212E6">
              <w:rPr>
                <w:rFonts w:ascii="Verdana" w:hAnsi="Verdana" w:cs="Arial"/>
                <w:b/>
                <w:color w:val="000000"/>
                <w:sz w:val="18"/>
                <w:szCs w:val="18"/>
                <w:lang w:eastAsia="pl-PL"/>
              </w:rPr>
              <w:t xml:space="preserve">CENA BRUTTO </w:t>
            </w:r>
            <w:r>
              <w:rPr>
                <w:rFonts w:ascii="Verdana" w:hAnsi="Verdana" w:cs="Arial"/>
                <w:b/>
                <w:color w:val="000000"/>
                <w:sz w:val="18"/>
                <w:szCs w:val="18"/>
                <w:lang w:eastAsia="pl-PL"/>
              </w:rPr>
              <w:t>ŁĄCZNIE</w:t>
            </w:r>
            <w:r w:rsidRPr="00C212E6">
              <w:rPr>
                <w:rFonts w:ascii="Verdana" w:hAnsi="Verdana" w:cs="Arial"/>
                <w:b/>
                <w:color w:val="000000"/>
                <w:sz w:val="18"/>
                <w:szCs w:val="18"/>
                <w:lang w:eastAsia="pl-PL"/>
              </w:rPr>
              <w:br/>
              <w:t>(C)</w:t>
            </w:r>
          </w:p>
        </w:tc>
      </w:tr>
      <w:tr w:rsidR="009819C9" w:rsidRPr="00C212E6" w14:paraId="0059B7A9" w14:textId="77777777" w:rsidTr="009819C9">
        <w:trPr>
          <w:trHeight w:val="1282"/>
        </w:trPr>
        <w:tc>
          <w:tcPr>
            <w:tcW w:w="3013" w:type="dxa"/>
          </w:tcPr>
          <w:p w14:paraId="22DBBA50" w14:textId="77777777" w:rsidR="009819C9" w:rsidRPr="00C212E6" w:rsidRDefault="009819C9" w:rsidP="005937F1">
            <w:pPr>
              <w:spacing w:before="120" w:after="120"/>
              <w:rPr>
                <w:rFonts w:ascii="Verdana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13" w:type="dxa"/>
          </w:tcPr>
          <w:p w14:paraId="62874FF3" w14:textId="77777777" w:rsidR="009819C9" w:rsidRPr="00C212E6" w:rsidRDefault="009819C9" w:rsidP="005937F1">
            <w:pPr>
              <w:spacing w:before="120" w:after="120"/>
              <w:rPr>
                <w:rFonts w:ascii="Verdana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13" w:type="dxa"/>
          </w:tcPr>
          <w:p w14:paraId="7C1302A7" w14:textId="77777777" w:rsidR="009819C9" w:rsidRPr="00C212E6" w:rsidRDefault="009819C9" w:rsidP="005937F1">
            <w:pPr>
              <w:spacing w:before="120" w:after="120"/>
              <w:rPr>
                <w:rFonts w:ascii="Verdana" w:hAnsi="Verdana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0CE76C98" w14:textId="77777777" w:rsidR="003F4C48" w:rsidRPr="003F4C48" w:rsidRDefault="003F4C48" w:rsidP="003F4C48">
      <w:pPr>
        <w:spacing w:before="120" w:after="120"/>
        <w:rPr>
          <w:rFonts w:ascii="Verdana" w:hAnsi="Verdana" w:cs="Arial"/>
          <w:color w:val="000000"/>
          <w:lang w:eastAsia="pl-PL"/>
        </w:rPr>
      </w:pPr>
      <w:r w:rsidRPr="003F4C48">
        <w:rPr>
          <w:rFonts w:ascii="Verdana" w:hAnsi="Verdana" w:cs="Arial"/>
          <w:color w:val="000000"/>
          <w:lang w:eastAsia="pl-PL"/>
        </w:rPr>
        <w:t xml:space="preserve">(łącznie cena brutto słownie: </w:t>
      </w:r>
    </w:p>
    <w:p w14:paraId="253DBE6A" w14:textId="77777777" w:rsidR="0018061D" w:rsidRPr="008B306A" w:rsidRDefault="003F4C48" w:rsidP="008B306A">
      <w:pPr>
        <w:spacing w:before="240" w:after="360" w:line="360" w:lineRule="auto"/>
        <w:rPr>
          <w:rFonts w:ascii="Verdana" w:hAnsi="Verdana" w:cs="Arial"/>
          <w:color w:val="000000"/>
          <w:lang w:eastAsia="pl-PL"/>
        </w:rPr>
      </w:pPr>
      <w:r w:rsidRPr="003F4C48">
        <w:rPr>
          <w:rFonts w:ascii="Verdana" w:hAnsi="Verdana" w:cs="Arial"/>
          <w:color w:val="000000"/>
          <w:lang w:eastAsia="pl-PL"/>
        </w:rPr>
        <w:t>.............................................................................................................................................................</w:t>
      </w:r>
      <w:r>
        <w:rPr>
          <w:rFonts w:ascii="Verdana" w:hAnsi="Verdana" w:cs="Arial"/>
          <w:color w:val="000000"/>
          <w:lang w:eastAsia="pl-PL"/>
        </w:rPr>
        <w:t>.....)</w:t>
      </w:r>
    </w:p>
    <w:p w14:paraId="4CBEBD64" w14:textId="2CEDC104" w:rsidR="003F4C48" w:rsidRDefault="003F4C48" w:rsidP="003F4C48">
      <w:pPr>
        <w:numPr>
          <w:ilvl w:val="0"/>
          <w:numId w:val="14"/>
        </w:numPr>
        <w:tabs>
          <w:tab w:val="left" w:pos="284"/>
        </w:tabs>
        <w:spacing w:after="120"/>
        <w:ind w:left="284" w:hanging="284"/>
        <w:jc w:val="both"/>
        <w:rPr>
          <w:rFonts w:ascii="Verdana" w:hAnsi="Verdana" w:cs="Arial"/>
          <w:b/>
          <w:bCs/>
          <w:sz w:val="18"/>
          <w:szCs w:val="18"/>
        </w:rPr>
      </w:pPr>
      <w:r w:rsidRPr="00122CC0">
        <w:rPr>
          <w:rFonts w:ascii="Verdana" w:hAnsi="Verdana" w:cs="Arial"/>
          <w:b/>
          <w:bCs/>
          <w:sz w:val="18"/>
          <w:szCs w:val="18"/>
        </w:rPr>
        <w:t xml:space="preserve">Akceptuję/-emy termin realizacji zamówienia wskazany we wzorze umowy- załącznik nr </w:t>
      </w:r>
      <w:r w:rsidR="008B306A">
        <w:rPr>
          <w:rFonts w:ascii="Verdana" w:hAnsi="Verdana" w:cs="Arial"/>
          <w:b/>
          <w:bCs/>
          <w:sz w:val="18"/>
          <w:szCs w:val="18"/>
        </w:rPr>
        <w:t>3</w:t>
      </w:r>
      <w:r w:rsidR="00D0531A"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122CC0">
        <w:rPr>
          <w:rFonts w:ascii="Verdana" w:hAnsi="Verdana" w:cs="Arial"/>
          <w:b/>
          <w:bCs/>
          <w:sz w:val="18"/>
          <w:szCs w:val="18"/>
        </w:rPr>
        <w:t xml:space="preserve">do </w:t>
      </w:r>
      <w:r w:rsidR="009507EF">
        <w:rPr>
          <w:rFonts w:ascii="Verdana" w:hAnsi="Verdana" w:cs="Arial"/>
          <w:b/>
          <w:bCs/>
          <w:sz w:val="18"/>
          <w:szCs w:val="18"/>
        </w:rPr>
        <w:t>ogłoszenia</w:t>
      </w:r>
      <w:r w:rsidRPr="00122CC0">
        <w:rPr>
          <w:rFonts w:ascii="Verdana" w:hAnsi="Verdana" w:cs="Arial"/>
          <w:b/>
          <w:bCs/>
          <w:sz w:val="18"/>
          <w:szCs w:val="18"/>
        </w:rPr>
        <w:t>.</w:t>
      </w:r>
    </w:p>
    <w:p w14:paraId="47C80233" w14:textId="41C1A451" w:rsidR="00A45F7D" w:rsidRPr="00A45F7D" w:rsidRDefault="00A45F7D" w:rsidP="00A45F7D">
      <w:pPr>
        <w:widowControl w:val="0"/>
        <w:numPr>
          <w:ilvl w:val="0"/>
          <w:numId w:val="21"/>
        </w:numPr>
        <w:tabs>
          <w:tab w:val="left" w:pos="284"/>
          <w:tab w:val="left" w:pos="720"/>
        </w:tabs>
        <w:spacing w:after="120"/>
        <w:ind w:left="284" w:hanging="284"/>
        <w:jc w:val="both"/>
        <w:rPr>
          <w:rFonts w:ascii="Verdana" w:hAnsi="Verdana" w:cs="Arial"/>
          <w:b/>
          <w:sz w:val="18"/>
          <w:szCs w:val="18"/>
        </w:rPr>
      </w:pPr>
      <w:r w:rsidRPr="00A45F7D">
        <w:rPr>
          <w:rFonts w:ascii="Verdana" w:hAnsi="Verdana" w:cs="Arial"/>
          <w:b/>
          <w:sz w:val="18"/>
          <w:szCs w:val="18"/>
        </w:rPr>
        <w:t xml:space="preserve">Akceptuję/-emy termin gwarancji wskazany we wzorze umowy – Załącznik nr 3 do </w:t>
      </w:r>
      <w:r w:rsidR="0086442A">
        <w:rPr>
          <w:rFonts w:ascii="Verdana" w:hAnsi="Verdana" w:cs="Arial"/>
          <w:b/>
          <w:sz w:val="18"/>
          <w:szCs w:val="18"/>
        </w:rPr>
        <w:t>o</w:t>
      </w:r>
      <w:r w:rsidRPr="00A45F7D">
        <w:rPr>
          <w:rFonts w:ascii="Verdana" w:hAnsi="Verdana" w:cs="Arial"/>
          <w:b/>
          <w:sz w:val="18"/>
          <w:szCs w:val="18"/>
        </w:rPr>
        <w:t>głoszenia o zamówieniu.</w:t>
      </w:r>
    </w:p>
    <w:p w14:paraId="0FA7B24D" w14:textId="77777777" w:rsidR="00A45F7D" w:rsidRPr="00B43912" w:rsidRDefault="00A45F7D" w:rsidP="00A45F7D">
      <w:pPr>
        <w:numPr>
          <w:ilvl w:val="0"/>
          <w:numId w:val="21"/>
        </w:numPr>
        <w:tabs>
          <w:tab w:val="left" w:pos="284"/>
        </w:tabs>
        <w:spacing w:after="120"/>
        <w:ind w:hanging="5889"/>
        <w:jc w:val="both"/>
        <w:rPr>
          <w:rFonts w:ascii="Verdana" w:hAnsi="Verdana" w:cs="Arial"/>
          <w:bCs/>
          <w:sz w:val="18"/>
          <w:szCs w:val="18"/>
        </w:rPr>
      </w:pPr>
      <w:r w:rsidRPr="00B43912">
        <w:rPr>
          <w:rStyle w:val="Pogrubienie"/>
          <w:rFonts w:ascii="Verdana" w:hAnsi="Verdana" w:cs="Arial"/>
          <w:b w:val="0"/>
          <w:sz w:val="18"/>
          <w:szCs w:val="18"/>
        </w:rPr>
        <w:t>Oświadczam(y), że:</w:t>
      </w:r>
    </w:p>
    <w:p w14:paraId="2F6FFD41" w14:textId="7C7E3E00" w:rsidR="00A45F7D" w:rsidRPr="00B43912" w:rsidRDefault="00A45F7D" w:rsidP="00A45F7D">
      <w:pPr>
        <w:numPr>
          <w:ilvl w:val="0"/>
          <w:numId w:val="4"/>
        </w:numPr>
        <w:suppressAutoHyphens w:val="0"/>
        <w:spacing w:after="120"/>
        <w:jc w:val="both"/>
        <w:rPr>
          <w:rFonts w:ascii="Verdana" w:hAnsi="Verdana" w:cs="Arial"/>
          <w:sz w:val="18"/>
          <w:szCs w:val="18"/>
        </w:rPr>
      </w:pPr>
      <w:r w:rsidRPr="00B43912">
        <w:rPr>
          <w:rFonts w:ascii="Verdana" w:hAnsi="Verdana" w:cs="Arial"/>
          <w:sz w:val="18"/>
          <w:szCs w:val="18"/>
        </w:rPr>
        <w:t xml:space="preserve">załączony do materiałów przetargowych wzór umowy - ZAŁĄCZNIK NR </w:t>
      </w:r>
      <w:r w:rsidR="00EE4EBB">
        <w:rPr>
          <w:rFonts w:ascii="Verdana" w:hAnsi="Verdana" w:cs="Arial"/>
          <w:sz w:val="18"/>
          <w:szCs w:val="18"/>
        </w:rPr>
        <w:t>3</w:t>
      </w:r>
      <w:r w:rsidRPr="00B43912">
        <w:rPr>
          <w:rFonts w:ascii="Verdana" w:hAnsi="Verdana" w:cs="Arial"/>
          <w:sz w:val="18"/>
          <w:szCs w:val="18"/>
        </w:rPr>
        <w:t>, został przeze mnie (przez nas) zaakceptowany i zobowiązuję(emy) się w przypadku wyboru mojej (naszej) oferty do zawarcia umowy na określonych w nim warunkach w miejscu i terminie wyznaczonym przez Zamawiającego;</w:t>
      </w:r>
    </w:p>
    <w:p w14:paraId="765372D0" w14:textId="77777777" w:rsidR="00A45F7D" w:rsidRDefault="00A45F7D" w:rsidP="00A45F7D">
      <w:pPr>
        <w:numPr>
          <w:ilvl w:val="0"/>
          <w:numId w:val="4"/>
        </w:numPr>
        <w:suppressAutoHyphens w:val="0"/>
        <w:spacing w:after="120"/>
        <w:jc w:val="both"/>
        <w:rPr>
          <w:rFonts w:ascii="Verdana" w:hAnsi="Verdana" w:cs="Arial"/>
          <w:sz w:val="18"/>
          <w:szCs w:val="18"/>
        </w:rPr>
      </w:pPr>
      <w:r w:rsidRPr="00B43912">
        <w:rPr>
          <w:rFonts w:ascii="Verdana" w:hAnsi="Verdana" w:cs="Arial"/>
          <w:sz w:val="18"/>
          <w:szCs w:val="18"/>
        </w:rPr>
        <w:t>uważam(y) się za związanych niniejszą ofertą przez okres 60 dni od daty składania ofert;</w:t>
      </w:r>
    </w:p>
    <w:p w14:paraId="7A688B59" w14:textId="77777777" w:rsidR="00A45F7D" w:rsidRPr="0065166C" w:rsidRDefault="00A45F7D" w:rsidP="00A45F7D">
      <w:pPr>
        <w:numPr>
          <w:ilvl w:val="0"/>
          <w:numId w:val="4"/>
        </w:numPr>
        <w:spacing w:after="120"/>
        <w:jc w:val="both"/>
        <w:rPr>
          <w:rFonts w:ascii="Verdana" w:hAnsi="Verdana"/>
          <w:sz w:val="18"/>
          <w:szCs w:val="18"/>
        </w:rPr>
      </w:pPr>
      <w:r w:rsidRPr="0065166C">
        <w:rPr>
          <w:rFonts w:ascii="Verdana" w:hAnsi="Verdana" w:cs="Arial"/>
          <w:sz w:val="18"/>
          <w:szCs w:val="18"/>
        </w:rPr>
        <w:t>nie podlegam(y) wykluczeniu z postępowania na podstawie przesłanek wskazanych</w:t>
      </w:r>
      <w:r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br/>
      </w:r>
      <w:r w:rsidRPr="0065166C">
        <w:rPr>
          <w:rFonts w:ascii="Verdana" w:hAnsi="Verdana" w:cs="Arial"/>
          <w:sz w:val="18"/>
          <w:szCs w:val="18"/>
        </w:rPr>
        <w:t>w punkcie 7 ppkt a) – c) ogłoszenia o zamówieniu,</w:t>
      </w:r>
    </w:p>
    <w:p w14:paraId="17B6C3DB" w14:textId="77777777" w:rsidR="00A45F7D" w:rsidRPr="0065166C" w:rsidRDefault="00A45F7D" w:rsidP="00A45F7D">
      <w:pPr>
        <w:numPr>
          <w:ilvl w:val="0"/>
          <w:numId w:val="4"/>
        </w:numPr>
        <w:spacing w:after="120"/>
        <w:jc w:val="both"/>
        <w:rPr>
          <w:rFonts w:ascii="Verdana" w:hAnsi="Verdana"/>
          <w:sz w:val="18"/>
          <w:szCs w:val="18"/>
        </w:rPr>
      </w:pPr>
      <w:r w:rsidRPr="0065166C">
        <w:rPr>
          <w:rFonts w:ascii="Verdana" w:hAnsi="Verdana" w:cs="Arial"/>
          <w:sz w:val="18"/>
          <w:szCs w:val="18"/>
        </w:rPr>
        <w:t xml:space="preserve">nie podlegam(y) wykluczeniu z postępowania na podstawie art. 7 ust. 1 ustawy z dnia 13 kwietnia 2022 r. o szczególnych rozwiązaniach w zakresie przeciwdziałania wspieraniu agresji na Ukrainę oraz służących ochronie bezpieczeństwa narodowego </w:t>
      </w:r>
      <w:r>
        <w:rPr>
          <w:rFonts w:ascii="Verdana" w:hAnsi="Verdana" w:cs="Arial"/>
          <w:sz w:val="18"/>
          <w:szCs w:val="18"/>
        </w:rPr>
        <w:t>(t.j. Dz. U. z 2025 poz. 514)</w:t>
      </w:r>
      <w:r w:rsidRPr="00644185">
        <w:rPr>
          <w:rFonts w:ascii="Verdana" w:hAnsi="Verdana" w:cs="Arial"/>
          <w:sz w:val="18"/>
          <w:szCs w:val="18"/>
          <w:lang w:eastAsia="pl-PL"/>
        </w:rPr>
        <w:t>.</w:t>
      </w:r>
    </w:p>
    <w:p w14:paraId="59845909" w14:textId="77777777" w:rsidR="00A45F7D" w:rsidRPr="00B43912" w:rsidRDefault="00A45F7D" w:rsidP="00A45F7D">
      <w:pPr>
        <w:suppressAutoHyphens w:val="0"/>
        <w:spacing w:after="120"/>
        <w:ind w:left="720"/>
        <w:jc w:val="both"/>
        <w:rPr>
          <w:rFonts w:ascii="Verdana" w:hAnsi="Verdana" w:cs="Arial"/>
          <w:sz w:val="18"/>
          <w:szCs w:val="18"/>
        </w:rPr>
      </w:pPr>
    </w:p>
    <w:p w14:paraId="45589C1D" w14:textId="77777777" w:rsidR="00A45F7D" w:rsidRPr="00B43912" w:rsidRDefault="00A45F7D" w:rsidP="00A45F7D">
      <w:pPr>
        <w:pStyle w:val="NormalnyWeb"/>
        <w:spacing w:before="0" w:beforeAutospacing="0" w:after="120" w:afterAutospacing="0"/>
        <w:rPr>
          <w:rFonts w:ascii="Verdana" w:hAnsi="Verdana" w:cs="Arial"/>
          <w:sz w:val="18"/>
          <w:szCs w:val="18"/>
        </w:rPr>
      </w:pPr>
      <w:r w:rsidRPr="00B43912">
        <w:rPr>
          <w:rStyle w:val="Pogrubienie"/>
          <w:rFonts w:ascii="Verdana" w:hAnsi="Verdana" w:cs="Arial"/>
          <w:sz w:val="18"/>
          <w:szCs w:val="18"/>
        </w:rPr>
        <w:lastRenderedPageBreak/>
        <w:t>Pozostałe oświadczenia:</w:t>
      </w:r>
    </w:p>
    <w:p w14:paraId="7369E950" w14:textId="77777777" w:rsidR="00A45F7D" w:rsidRPr="00B43912" w:rsidRDefault="00A45F7D" w:rsidP="00A45F7D">
      <w:pPr>
        <w:numPr>
          <w:ilvl w:val="0"/>
          <w:numId w:val="6"/>
        </w:numPr>
        <w:suppressAutoHyphens w:val="0"/>
        <w:spacing w:after="120"/>
        <w:jc w:val="both"/>
        <w:rPr>
          <w:rFonts w:ascii="Verdana" w:hAnsi="Verdana" w:cs="Arial"/>
          <w:sz w:val="18"/>
          <w:szCs w:val="18"/>
        </w:rPr>
      </w:pPr>
      <w:r w:rsidRPr="00B43912">
        <w:rPr>
          <w:rFonts w:ascii="Verdana" w:hAnsi="Verdana" w:cs="Arial"/>
          <w:sz w:val="18"/>
          <w:szCs w:val="18"/>
        </w:rPr>
        <w:t>zapoznałem(liśmy) się z materiałami przetargowymi i ich załącznikami dotyczącymi niniejszego postępowania i nie wnoszę(simy) do nich żadnych zastrzeżeń oraz zdobyłem(liśmy) wszelkie informacje niezbędne do przygotowania oferty;</w:t>
      </w:r>
    </w:p>
    <w:p w14:paraId="412887AA" w14:textId="77777777" w:rsidR="00A45F7D" w:rsidRPr="00B43912" w:rsidRDefault="00A45F7D" w:rsidP="00A45F7D">
      <w:pPr>
        <w:numPr>
          <w:ilvl w:val="0"/>
          <w:numId w:val="6"/>
        </w:numPr>
        <w:suppressAutoHyphens w:val="0"/>
        <w:spacing w:after="120"/>
        <w:jc w:val="both"/>
        <w:rPr>
          <w:rFonts w:ascii="Verdana" w:hAnsi="Verdana" w:cs="Arial"/>
          <w:sz w:val="18"/>
          <w:szCs w:val="18"/>
        </w:rPr>
      </w:pPr>
      <w:r w:rsidRPr="00B43912">
        <w:rPr>
          <w:rFonts w:ascii="Verdana" w:hAnsi="Verdana" w:cs="Arial"/>
          <w:sz w:val="18"/>
          <w:szCs w:val="18"/>
        </w:rPr>
        <w:t>oświadczam(y), że nie uczestniczę(ymy) w jakiejkolwiek innej ofercie dotyczącej tego samego zamówienia jako wykonawca;</w:t>
      </w:r>
    </w:p>
    <w:p w14:paraId="4AE96A49" w14:textId="77777777" w:rsidR="00A45F7D" w:rsidRPr="00B43912" w:rsidRDefault="00A45F7D" w:rsidP="00A45F7D">
      <w:pPr>
        <w:numPr>
          <w:ilvl w:val="0"/>
          <w:numId w:val="6"/>
        </w:numPr>
        <w:suppressAutoHyphens w:val="0"/>
        <w:spacing w:after="120"/>
        <w:jc w:val="both"/>
        <w:rPr>
          <w:rFonts w:ascii="Verdana" w:hAnsi="Verdana" w:cs="Arial"/>
          <w:sz w:val="18"/>
          <w:szCs w:val="18"/>
        </w:rPr>
      </w:pPr>
      <w:r w:rsidRPr="00B43912">
        <w:rPr>
          <w:rFonts w:ascii="Verdana" w:hAnsi="Verdana" w:cs="Arial"/>
          <w:sz w:val="18"/>
          <w:szCs w:val="18"/>
        </w:rPr>
        <w:t>przewidziane w art. 13 lub art. 14 RODO</w:t>
      </w:r>
      <w:r w:rsidRPr="00B43912">
        <w:rPr>
          <w:rFonts w:ascii="Verdana" w:hAnsi="Verdana" w:cs="Arial"/>
          <w:sz w:val="18"/>
          <w:szCs w:val="18"/>
          <w:vertAlign w:val="superscript"/>
        </w:rPr>
        <w:t>1)</w:t>
      </w:r>
      <w:r w:rsidRPr="00B43912">
        <w:rPr>
          <w:rFonts w:ascii="Verdana" w:hAnsi="Verdana" w:cs="Arial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79F5113" w14:textId="77777777" w:rsidR="00A45F7D" w:rsidRPr="00B43912" w:rsidRDefault="00A45F7D" w:rsidP="00A45F7D">
      <w:pPr>
        <w:rPr>
          <w:rFonts w:ascii="Verdana" w:hAnsi="Verdana" w:cs="Arial"/>
          <w:sz w:val="18"/>
          <w:szCs w:val="18"/>
        </w:rPr>
      </w:pPr>
      <w:r w:rsidRPr="00B43912">
        <w:rPr>
          <w:rStyle w:val="Pogrubienie"/>
          <w:rFonts w:ascii="Verdana" w:hAnsi="Verdana" w:cs="Arial"/>
          <w:sz w:val="18"/>
          <w:szCs w:val="18"/>
        </w:rPr>
        <w:t>Integralną część oferty stanowią:</w:t>
      </w:r>
    </w:p>
    <w:p w14:paraId="35F64EF2" w14:textId="77777777" w:rsidR="00A45F7D" w:rsidRPr="00B43912" w:rsidRDefault="00A45F7D" w:rsidP="00A45F7D">
      <w:pPr>
        <w:numPr>
          <w:ilvl w:val="0"/>
          <w:numId w:val="7"/>
        </w:numPr>
        <w:suppressAutoHyphens w:val="0"/>
        <w:spacing w:before="100" w:beforeAutospacing="1" w:after="100" w:afterAutospacing="1"/>
        <w:rPr>
          <w:rFonts w:ascii="Verdana" w:hAnsi="Verdana" w:cs="Arial"/>
          <w:sz w:val="18"/>
          <w:szCs w:val="18"/>
        </w:rPr>
      </w:pPr>
      <w:r w:rsidRPr="00B43912">
        <w:rPr>
          <w:rFonts w:ascii="Verdana" w:hAnsi="Verdana" w:cs="Arial"/>
          <w:sz w:val="18"/>
          <w:szCs w:val="18"/>
        </w:rPr>
        <w:t>................................................................................................</w:t>
      </w:r>
      <w:r w:rsidRPr="00B43912">
        <w:rPr>
          <w:rFonts w:ascii="Verdana" w:hAnsi="Verdana" w:cs="Arial"/>
          <w:sz w:val="18"/>
          <w:szCs w:val="18"/>
        </w:rPr>
        <w:br/>
        <w:t> </w:t>
      </w:r>
    </w:p>
    <w:p w14:paraId="453F7C4B" w14:textId="77777777" w:rsidR="00A45F7D" w:rsidRPr="00B43912" w:rsidRDefault="00A45F7D" w:rsidP="00A45F7D">
      <w:pPr>
        <w:numPr>
          <w:ilvl w:val="0"/>
          <w:numId w:val="7"/>
        </w:numPr>
        <w:suppressAutoHyphens w:val="0"/>
        <w:spacing w:before="100" w:beforeAutospacing="1" w:after="100" w:afterAutospacing="1"/>
        <w:rPr>
          <w:rFonts w:ascii="Verdana" w:hAnsi="Verdana" w:cs="Arial"/>
          <w:sz w:val="18"/>
          <w:szCs w:val="18"/>
        </w:rPr>
      </w:pPr>
      <w:r w:rsidRPr="00B43912">
        <w:rPr>
          <w:rFonts w:ascii="Verdana" w:hAnsi="Verdana" w:cs="Arial"/>
          <w:sz w:val="18"/>
          <w:szCs w:val="18"/>
        </w:rPr>
        <w:t>................................................................................................</w:t>
      </w:r>
      <w:r w:rsidRPr="00B43912">
        <w:rPr>
          <w:rFonts w:ascii="Verdana" w:hAnsi="Verdana" w:cs="Arial"/>
          <w:sz w:val="18"/>
          <w:szCs w:val="18"/>
        </w:rPr>
        <w:br/>
        <w:t> </w:t>
      </w:r>
    </w:p>
    <w:p w14:paraId="2F90360B" w14:textId="77777777" w:rsidR="00A45F7D" w:rsidRPr="00B43912" w:rsidRDefault="00A45F7D" w:rsidP="00A45F7D">
      <w:pPr>
        <w:spacing w:before="100" w:beforeAutospacing="1" w:after="100" w:afterAutospacing="1"/>
        <w:rPr>
          <w:rFonts w:ascii="Verdana" w:hAnsi="Verdana" w:cs="Arial"/>
          <w:sz w:val="18"/>
          <w:szCs w:val="18"/>
        </w:rPr>
      </w:pPr>
    </w:p>
    <w:p w14:paraId="4A7613F2" w14:textId="77777777" w:rsidR="00A45F7D" w:rsidRPr="00B43912" w:rsidRDefault="00A45F7D" w:rsidP="00A45F7D">
      <w:pPr>
        <w:spacing w:before="100" w:beforeAutospacing="1" w:after="100" w:afterAutospacing="1"/>
        <w:ind w:left="360"/>
        <w:rPr>
          <w:rFonts w:ascii="Verdana" w:hAnsi="Verdana" w:cs="Arial"/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6"/>
        <w:gridCol w:w="3104"/>
        <w:gridCol w:w="3222"/>
      </w:tblGrid>
      <w:tr w:rsidR="00A45F7D" w:rsidRPr="00B43912" w14:paraId="30A7F84F" w14:textId="77777777" w:rsidTr="0086442A">
        <w:trPr>
          <w:tblCellSpacing w:w="0" w:type="dxa"/>
        </w:trPr>
        <w:tc>
          <w:tcPr>
            <w:tcW w:w="1513" w:type="pct"/>
          </w:tcPr>
          <w:p w14:paraId="2EE7FD7D" w14:textId="77777777" w:rsidR="00A45F7D" w:rsidRPr="00B43912" w:rsidRDefault="00A45F7D" w:rsidP="0086442A">
            <w:pPr>
              <w:pStyle w:val="NormalnyWeb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43912">
              <w:rPr>
                <w:rFonts w:ascii="Verdana" w:hAnsi="Verdana" w:cs="Arial"/>
                <w:sz w:val="18"/>
                <w:szCs w:val="18"/>
              </w:rPr>
              <w:t>__________________</w:t>
            </w:r>
            <w:r w:rsidRPr="00B43912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</w:tc>
        <w:tc>
          <w:tcPr>
            <w:tcW w:w="1711" w:type="pct"/>
          </w:tcPr>
          <w:p w14:paraId="14F45E55" w14:textId="77777777" w:rsidR="00A45F7D" w:rsidRPr="00B43912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43912">
              <w:rPr>
                <w:rFonts w:ascii="Verdana" w:hAnsi="Verdana" w:cs="Arial"/>
                <w:sz w:val="18"/>
                <w:szCs w:val="18"/>
              </w:rPr>
              <w:t>___________________</w:t>
            </w:r>
          </w:p>
          <w:p w14:paraId="7DD3A603" w14:textId="77777777" w:rsidR="00A45F7D" w:rsidRPr="00B43912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43912">
              <w:rPr>
                <w:rFonts w:ascii="Verdana" w:hAnsi="Verdana" w:cs="Arial"/>
                <w:sz w:val="18"/>
                <w:szCs w:val="18"/>
              </w:rPr>
              <w:t xml:space="preserve">imię i nazwisko   </w:t>
            </w:r>
          </w:p>
        </w:tc>
        <w:tc>
          <w:tcPr>
            <w:tcW w:w="1776" w:type="pct"/>
          </w:tcPr>
          <w:p w14:paraId="3B94B7B4" w14:textId="77777777" w:rsidR="00A45F7D" w:rsidRPr="00B43912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43912">
              <w:rPr>
                <w:rFonts w:ascii="Verdana" w:hAnsi="Verdana" w:cs="Arial"/>
                <w:sz w:val="18"/>
                <w:szCs w:val="18"/>
              </w:rPr>
              <w:t>____________</w:t>
            </w:r>
            <w:r>
              <w:rPr>
                <w:rFonts w:ascii="Verdana" w:hAnsi="Verdana" w:cs="Arial"/>
                <w:sz w:val="18"/>
                <w:szCs w:val="18"/>
              </w:rPr>
              <w:t>____</w:t>
            </w:r>
            <w:r w:rsidRPr="00B43912">
              <w:rPr>
                <w:rFonts w:ascii="Verdana" w:hAnsi="Verdana" w:cs="Arial"/>
                <w:sz w:val="18"/>
                <w:szCs w:val="18"/>
              </w:rPr>
              <w:t>________</w:t>
            </w:r>
          </w:p>
          <w:p w14:paraId="53583C8C" w14:textId="77777777" w:rsidR="00A45F7D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43912">
              <w:rPr>
                <w:rFonts w:ascii="Verdana" w:hAnsi="Verdana" w:cs="Arial"/>
                <w:sz w:val="18"/>
                <w:szCs w:val="18"/>
              </w:rPr>
              <w:t>podpis wykonawcy lub osoby upoważnionej</w:t>
            </w:r>
          </w:p>
          <w:p w14:paraId="7B179DA0" w14:textId="77777777" w:rsidR="00A45F7D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5406EA00" w14:textId="77777777" w:rsidR="00A45F7D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284BEAFA" w14:textId="77777777" w:rsidR="00A45F7D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3823EA8" w14:textId="77777777" w:rsidR="00A45F7D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36AA7199" w14:textId="77777777" w:rsidR="00A45F7D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3D4C7C2" w14:textId="77777777" w:rsidR="00A45F7D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55003AC3" w14:textId="77777777" w:rsidR="00A45F7D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4DB2A27" w14:textId="77777777" w:rsidR="00A45F7D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66ECCF71" w14:textId="77777777" w:rsidR="00A45F7D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25DF0183" w14:textId="77777777" w:rsidR="00A45F7D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7749C1CC" w14:textId="77777777" w:rsidR="00A45F7D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639CACB0" w14:textId="77777777" w:rsidR="00A45F7D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C99C644" w14:textId="77777777" w:rsidR="00A45F7D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257C884" w14:textId="77777777" w:rsidR="00A45F7D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7CB43110" w14:textId="77777777" w:rsidR="00A45F7D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27CB2D1A" w14:textId="77777777" w:rsidR="00A45F7D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388DF36C" w14:textId="77777777" w:rsidR="00A45F7D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38C039D2" w14:textId="77777777" w:rsidR="00A45F7D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17700FC" w14:textId="77777777" w:rsidR="00A45F7D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D6D9945" w14:textId="77777777" w:rsidR="00A45F7D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09D97C0" w14:textId="77777777" w:rsidR="00A45F7D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78D3769D" w14:textId="77777777" w:rsidR="00A45F7D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637A6B61" w14:textId="77777777" w:rsidR="00A45F7D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6A765C4D" w14:textId="77777777" w:rsidR="00A45F7D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59BFDDAC" w14:textId="77777777" w:rsidR="00A45F7D" w:rsidRPr="00B43912" w:rsidRDefault="00A45F7D" w:rsidP="0086442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78928ACC" w14:textId="77777777" w:rsidR="008B306A" w:rsidRDefault="008B306A" w:rsidP="00056825">
      <w:pPr>
        <w:pStyle w:val="Tekstprzypisudolnego"/>
        <w:jc w:val="both"/>
        <w:rPr>
          <w:rFonts w:ascii="Verdana" w:hAnsi="Verdana" w:cs="Arial"/>
          <w:i/>
          <w:sz w:val="16"/>
          <w:szCs w:val="16"/>
        </w:rPr>
      </w:pPr>
    </w:p>
    <w:p w14:paraId="28E39FDC" w14:textId="77777777" w:rsidR="008B306A" w:rsidRDefault="008B306A" w:rsidP="00056825">
      <w:pPr>
        <w:pStyle w:val="Tekstprzypisudolnego"/>
        <w:jc w:val="both"/>
        <w:rPr>
          <w:rFonts w:ascii="Verdana" w:hAnsi="Verdana" w:cs="Arial"/>
          <w:i/>
          <w:sz w:val="16"/>
          <w:szCs w:val="16"/>
        </w:rPr>
      </w:pPr>
    </w:p>
    <w:p w14:paraId="3F787631" w14:textId="77777777" w:rsidR="008B306A" w:rsidRDefault="008B306A" w:rsidP="00056825">
      <w:pPr>
        <w:pStyle w:val="Tekstprzypisudolnego"/>
        <w:jc w:val="both"/>
        <w:rPr>
          <w:rFonts w:ascii="Verdana" w:hAnsi="Verdana" w:cs="Arial"/>
          <w:i/>
          <w:sz w:val="16"/>
          <w:szCs w:val="16"/>
        </w:rPr>
      </w:pPr>
    </w:p>
    <w:p w14:paraId="0B5B0348" w14:textId="77777777" w:rsidR="008B306A" w:rsidRDefault="008B306A" w:rsidP="00056825">
      <w:pPr>
        <w:pStyle w:val="Tekstprzypisudolnego"/>
        <w:jc w:val="both"/>
        <w:rPr>
          <w:rFonts w:ascii="Verdana" w:hAnsi="Verdana" w:cs="Arial"/>
          <w:i/>
          <w:sz w:val="16"/>
          <w:szCs w:val="16"/>
        </w:rPr>
      </w:pPr>
    </w:p>
    <w:p w14:paraId="3D998D97" w14:textId="77777777" w:rsidR="008B306A" w:rsidRDefault="008B306A" w:rsidP="00056825">
      <w:pPr>
        <w:pStyle w:val="Tekstprzypisudolnego"/>
        <w:jc w:val="both"/>
        <w:rPr>
          <w:rFonts w:ascii="Verdana" w:hAnsi="Verdana" w:cs="Arial"/>
          <w:i/>
          <w:sz w:val="16"/>
          <w:szCs w:val="16"/>
        </w:rPr>
      </w:pPr>
    </w:p>
    <w:p w14:paraId="46D9A8AE" w14:textId="77777777" w:rsidR="008B306A" w:rsidRDefault="008B306A" w:rsidP="00056825">
      <w:pPr>
        <w:pStyle w:val="Tekstprzypisudolnego"/>
        <w:jc w:val="both"/>
        <w:rPr>
          <w:rFonts w:ascii="Verdana" w:hAnsi="Verdana" w:cs="Arial"/>
          <w:i/>
          <w:sz w:val="16"/>
          <w:szCs w:val="16"/>
        </w:rPr>
      </w:pPr>
    </w:p>
    <w:p w14:paraId="2728F859" w14:textId="77777777" w:rsidR="008B306A" w:rsidRDefault="008B306A" w:rsidP="00056825">
      <w:pPr>
        <w:pStyle w:val="Tekstprzypisudolnego"/>
        <w:jc w:val="both"/>
        <w:rPr>
          <w:rFonts w:ascii="Verdana" w:hAnsi="Verdana" w:cs="Arial"/>
          <w:i/>
          <w:sz w:val="16"/>
          <w:szCs w:val="16"/>
        </w:rPr>
      </w:pPr>
    </w:p>
    <w:p w14:paraId="3010A382" w14:textId="77777777" w:rsidR="00056825" w:rsidRPr="00CC5C90" w:rsidRDefault="00056825" w:rsidP="00056825">
      <w:pPr>
        <w:pStyle w:val="Tekstprzypisudolnego"/>
        <w:jc w:val="both"/>
        <w:rPr>
          <w:rFonts w:ascii="Verdana" w:hAnsi="Verdana" w:cs="Arial"/>
          <w:sz w:val="16"/>
          <w:szCs w:val="16"/>
        </w:rPr>
      </w:pPr>
      <w:r w:rsidRPr="005C3AFD">
        <w:rPr>
          <w:rFonts w:ascii="Verdana" w:hAnsi="Verdana" w:cs="Arial"/>
          <w:i/>
          <w:sz w:val="16"/>
          <w:szCs w:val="16"/>
        </w:rPr>
        <w:t>* R</w:t>
      </w:r>
      <w:r w:rsidR="00902F7F" w:rsidRPr="005C3AFD">
        <w:rPr>
          <w:rFonts w:ascii="Verdana" w:hAnsi="Verdana" w:cs="Arial"/>
          <w:i/>
          <w:sz w:val="16"/>
          <w:szCs w:val="16"/>
        </w:rPr>
        <w:t>ozporządzenie</w:t>
      </w:r>
      <w:r w:rsidRPr="005C3AFD">
        <w:rPr>
          <w:rFonts w:ascii="Verdana" w:hAnsi="Verdana" w:cs="Arial"/>
          <w:i/>
          <w:sz w:val="16"/>
          <w:szCs w:val="16"/>
        </w:rPr>
        <w:t xml:space="preserve"> Parlamentu Europejskiego i Rady (UE) 2016/679 z dnia 27 kwietnia 2016 r. w sprawie ochrony</w:t>
      </w:r>
      <w:r w:rsidRPr="00CC5C90">
        <w:rPr>
          <w:rFonts w:ascii="Verdana" w:hAnsi="Verdana" w:cs="Arial"/>
          <w:sz w:val="16"/>
          <w:szCs w:val="16"/>
        </w:rPr>
        <w:t xml:space="preserve">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95D7F55" w14:textId="77777777" w:rsidR="00056825" w:rsidRPr="00CC5C90" w:rsidRDefault="00056825" w:rsidP="00056825">
      <w:pPr>
        <w:jc w:val="both"/>
        <w:rPr>
          <w:rFonts w:ascii="Verdana" w:hAnsi="Verdana" w:cs="Arial"/>
          <w:sz w:val="16"/>
          <w:szCs w:val="16"/>
        </w:rPr>
      </w:pPr>
      <w:r w:rsidRPr="00CC5C90">
        <w:rPr>
          <w:rFonts w:ascii="Verdana" w:hAnsi="Verdana" w:cs="Arial"/>
          <w:color w:val="000000"/>
          <w:sz w:val="16"/>
          <w:szCs w:val="16"/>
        </w:rPr>
        <w:t xml:space="preserve">* W przypadku gdy wykonawca </w:t>
      </w:r>
      <w:r w:rsidRPr="00CC5C90">
        <w:rPr>
          <w:rFonts w:ascii="Verdana" w:hAnsi="Verdan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2EA8FD5" w14:textId="77777777" w:rsidR="005C7EA9" w:rsidRPr="00CC5C90" w:rsidRDefault="005C7EA9" w:rsidP="005C7EA9">
      <w:pPr>
        <w:tabs>
          <w:tab w:val="left" w:pos="5245"/>
        </w:tabs>
        <w:spacing w:line="360" w:lineRule="auto"/>
        <w:ind w:left="5103"/>
        <w:jc w:val="center"/>
        <w:rPr>
          <w:rFonts w:ascii="Verdana" w:hAnsi="Verdana" w:cs="Arial"/>
          <w:b/>
          <w:sz w:val="18"/>
          <w:szCs w:val="18"/>
        </w:rPr>
      </w:pPr>
    </w:p>
    <w:p w14:paraId="5B9CC1CF" w14:textId="77777777" w:rsidR="008A457B" w:rsidRPr="00CC5C90" w:rsidRDefault="008A457B">
      <w:pPr>
        <w:rPr>
          <w:rFonts w:ascii="Verdana" w:hAnsi="Verdana"/>
          <w:sz w:val="18"/>
          <w:szCs w:val="18"/>
        </w:rPr>
      </w:pPr>
    </w:p>
    <w:sectPr w:rsidR="008A457B" w:rsidRPr="00CC5C90" w:rsidSect="00B43912">
      <w:headerReference w:type="default" r:id="rId10"/>
      <w:pgSz w:w="11906" w:h="16838"/>
      <w:pgMar w:top="1134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83421" w14:textId="77777777" w:rsidR="00653D29" w:rsidRDefault="00653D29" w:rsidP="005C7EA9">
      <w:r>
        <w:separator/>
      </w:r>
    </w:p>
  </w:endnote>
  <w:endnote w:type="continuationSeparator" w:id="0">
    <w:p w14:paraId="29C01931" w14:textId="77777777" w:rsidR="00653D29" w:rsidRDefault="00653D29" w:rsidP="005C7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267EC" w14:textId="77777777" w:rsidR="00653D29" w:rsidRDefault="00653D29" w:rsidP="005C7EA9">
      <w:r>
        <w:separator/>
      </w:r>
    </w:p>
  </w:footnote>
  <w:footnote w:type="continuationSeparator" w:id="0">
    <w:p w14:paraId="2F3ED882" w14:textId="77777777" w:rsidR="00653D29" w:rsidRDefault="00653D29" w:rsidP="005C7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48298" w14:textId="1C6880E0" w:rsidR="000867BD" w:rsidRPr="00B43912" w:rsidRDefault="008B306A" w:rsidP="00B43912">
    <w:pPr>
      <w:tabs>
        <w:tab w:val="left" w:pos="8204"/>
      </w:tabs>
      <w:jc w:val="right"/>
      <w:rPr>
        <w:rFonts w:ascii="Verdana" w:hAnsi="Verdana" w:cs="Arial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PZ/</w:t>
    </w:r>
    <w:r w:rsidR="004C4FD3">
      <w:rPr>
        <w:rFonts w:ascii="Verdana" w:hAnsi="Verdana"/>
        <w:b/>
        <w:sz w:val="18"/>
        <w:szCs w:val="18"/>
      </w:rPr>
      <w:t>2</w:t>
    </w:r>
    <w:r w:rsidR="00A45F7D">
      <w:rPr>
        <w:rFonts w:ascii="Verdana" w:hAnsi="Verdana"/>
        <w:b/>
        <w:sz w:val="18"/>
        <w:szCs w:val="18"/>
      </w:rPr>
      <w:t>6</w:t>
    </w:r>
    <w:r w:rsidR="000867BD" w:rsidRPr="00B43912">
      <w:rPr>
        <w:rFonts w:ascii="Verdana" w:hAnsi="Verdana"/>
        <w:b/>
        <w:sz w:val="18"/>
        <w:szCs w:val="18"/>
      </w:rPr>
      <w:t>/202</w:t>
    </w:r>
    <w:r w:rsidR="004C4FD3">
      <w:rPr>
        <w:rFonts w:ascii="Verdana" w:hAnsi="Verdana"/>
        <w:b/>
        <w:sz w:val="18"/>
        <w:szCs w:val="18"/>
      </w:rPr>
      <w:t>4</w:t>
    </w:r>
    <w:r w:rsidR="000867BD">
      <w:rPr>
        <w:rFonts w:ascii="Verdana" w:hAnsi="Verdana" w:cs="Arial"/>
        <w:b/>
        <w:sz w:val="18"/>
        <w:szCs w:val="18"/>
      </w:rPr>
      <w:t xml:space="preserve">  </w:t>
    </w:r>
    <w:r w:rsidR="000867BD" w:rsidRPr="00B43912">
      <w:rPr>
        <w:rFonts w:ascii="Verdana" w:hAnsi="Verdana" w:cs="Arial"/>
        <w:b/>
        <w:sz w:val="18"/>
        <w:szCs w:val="18"/>
      </w:rPr>
      <w:t xml:space="preserve">                                                                                                                         Załącznik </w:t>
    </w:r>
    <w:r w:rsidR="000867BD">
      <w:rPr>
        <w:rFonts w:ascii="Verdana" w:hAnsi="Verdana" w:cs="Arial"/>
        <w:b/>
        <w:sz w:val="18"/>
        <w:szCs w:val="18"/>
      </w:rPr>
      <w:t>nr 1</w:t>
    </w:r>
    <w:r w:rsidR="000867BD" w:rsidRPr="00B43912">
      <w:rPr>
        <w:rFonts w:ascii="Verdana" w:hAnsi="Verdana" w:cs="Arial"/>
        <w:b/>
        <w:sz w:val="18"/>
        <w:szCs w:val="18"/>
      </w:rPr>
      <w:t xml:space="preserve"> do </w:t>
    </w:r>
    <w:r w:rsidR="00DB7C12">
      <w:rPr>
        <w:rFonts w:ascii="Verdana" w:hAnsi="Verdana" w:cs="Arial"/>
        <w:b/>
        <w:sz w:val="18"/>
        <w:szCs w:val="18"/>
      </w:rPr>
      <w:t>ogłoszenia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7"/>
    <w:multiLevelType w:val="singleLevel"/>
    <w:tmpl w:val="F7D2E3D2"/>
    <w:name w:val="WW8Num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z w:val="20"/>
        <w:szCs w:val="20"/>
      </w:rPr>
    </w:lvl>
  </w:abstractNum>
  <w:abstractNum w:abstractNumId="3" w15:restartNumberingAfterBreak="0">
    <w:nsid w:val="00000011"/>
    <w:multiLevelType w:val="singleLevel"/>
    <w:tmpl w:val="00000011"/>
    <w:name w:val="WW8Num16"/>
    <w:lvl w:ilvl="0">
      <w:start w:val="1"/>
      <w:numFmt w:val="bullet"/>
      <w:lvlText w:val=""/>
      <w:lvlJc w:val="left"/>
      <w:pPr>
        <w:tabs>
          <w:tab w:val="num" w:pos="708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1A"/>
    <w:multiLevelType w:val="multilevel"/>
    <w:tmpl w:val="0000001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8EC7233"/>
    <w:multiLevelType w:val="multilevel"/>
    <w:tmpl w:val="DB88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6E6033"/>
    <w:multiLevelType w:val="multilevel"/>
    <w:tmpl w:val="3F527896"/>
    <w:lvl w:ilvl="0">
      <w:start w:val="3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" w15:restartNumberingAfterBreak="0">
    <w:nsid w:val="1A4B7097"/>
    <w:multiLevelType w:val="hybridMultilevel"/>
    <w:tmpl w:val="5726B7E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2F679DA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6254E0"/>
    <w:multiLevelType w:val="hybridMultilevel"/>
    <w:tmpl w:val="0A1297DE"/>
    <w:lvl w:ilvl="0" w:tplc="0A2A6404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50042"/>
    <w:multiLevelType w:val="hybridMultilevel"/>
    <w:tmpl w:val="217E63A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86A0556"/>
    <w:multiLevelType w:val="hybridMultilevel"/>
    <w:tmpl w:val="1980B2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D03D70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Verdana" w:eastAsia="Times New Roman" w:hAnsi="Verdana" w:cs="Arial"/>
        <w:b w:val="0"/>
      </w:rPr>
    </w:lvl>
    <w:lvl w:ilvl="2" w:tplc="5ACCD524">
      <w:start w:val="7"/>
      <w:numFmt w:val="lowerLetter"/>
      <w:lvlText w:val="%3.)"/>
      <w:lvlJc w:val="left"/>
      <w:pPr>
        <w:ind w:left="2340" w:hanging="360"/>
      </w:pPr>
      <w:rPr>
        <w:rFonts w:eastAsia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AD2EA0"/>
    <w:multiLevelType w:val="hybridMultilevel"/>
    <w:tmpl w:val="CA6071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3C5DE1"/>
    <w:multiLevelType w:val="hybridMultilevel"/>
    <w:tmpl w:val="ACCC8E7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6D63AD1"/>
    <w:multiLevelType w:val="hybridMultilevel"/>
    <w:tmpl w:val="502ABBD8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52DD365B"/>
    <w:multiLevelType w:val="multilevel"/>
    <w:tmpl w:val="1BDE7B5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673F45"/>
    <w:multiLevelType w:val="multilevel"/>
    <w:tmpl w:val="D8A83A5C"/>
    <w:lvl w:ilvl="0">
      <w:start w:val="2"/>
      <w:numFmt w:val="decimal"/>
      <w:lvlText w:val="%1."/>
      <w:lvlJc w:val="left"/>
      <w:pPr>
        <w:tabs>
          <w:tab w:val="num" w:pos="0"/>
        </w:tabs>
        <w:ind w:left="5889" w:hanging="360"/>
      </w:pPr>
      <w:rPr>
        <w:rFonts w:hint="default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6EB43D7A"/>
    <w:multiLevelType w:val="hybridMultilevel"/>
    <w:tmpl w:val="7EC49EF6"/>
    <w:lvl w:ilvl="0" w:tplc="BF0CB64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52306C"/>
    <w:multiLevelType w:val="multilevel"/>
    <w:tmpl w:val="B75A87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762A0E08"/>
    <w:multiLevelType w:val="multilevel"/>
    <w:tmpl w:val="1B42F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3A4A0B"/>
    <w:multiLevelType w:val="hybridMultilevel"/>
    <w:tmpl w:val="FF006A58"/>
    <w:lvl w:ilvl="0" w:tplc="22CE9A1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068255">
    <w:abstractNumId w:val="2"/>
  </w:num>
  <w:num w:numId="2" w16cid:durableId="1028214540">
    <w:abstractNumId w:val="21"/>
  </w:num>
  <w:num w:numId="3" w16cid:durableId="1614557686">
    <w:abstractNumId w:val="12"/>
  </w:num>
  <w:num w:numId="4" w16cid:durableId="44304874">
    <w:abstractNumId w:val="16"/>
  </w:num>
  <w:num w:numId="5" w16cid:durableId="665936283">
    <w:abstractNumId w:val="5"/>
  </w:num>
  <w:num w:numId="6" w16cid:durableId="1326277364">
    <w:abstractNumId w:val="20"/>
  </w:num>
  <w:num w:numId="7" w16cid:durableId="1444959986">
    <w:abstractNumId w:val="8"/>
  </w:num>
  <w:num w:numId="8" w16cid:durableId="153762241">
    <w:abstractNumId w:val="18"/>
  </w:num>
  <w:num w:numId="9" w16cid:durableId="1295481764">
    <w:abstractNumId w:val="14"/>
  </w:num>
  <w:num w:numId="10" w16cid:durableId="1043746087">
    <w:abstractNumId w:val="9"/>
  </w:num>
  <w:num w:numId="11" w16cid:durableId="365570250">
    <w:abstractNumId w:val="10"/>
  </w:num>
  <w:num w:numId="12" w16cid:durableId="872814017">
    <w:abstractNumId w:val="0"/>
  </w:num>
  <w:num w:numId="13" w16cid:durableId="687636175">
    <w:abstractNumId w:val="19"/>
  </w:num>
  <w:num w:numId="14" w16cid:durableId="1497922300">
    <w:abstractNumId w:val="15"/>
  </w:num>
  <w:num w:numId="15" w16cid:durableId="279454006">
    <w:abstractNumId w:val="13"/>
  </w:num>
  <w:num w:numId="16" w16cid:durableId="1671718443">
    <w:abstractNumId w:val="11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88843378">
    <w:abstractNumId w:val="7"/>
  </w:num>
  <w:num w:numId="18" w16cid:durableId="553614285">
    <w:abstractNumId w:val="1"/>
  </w:num>
  <w:num w:numId="19" w16cid:durableId="1713656146">
    <w:abstractNumId w:val="3"/>
  </w:num>
  <w:num w:numId="20" w16cid:durableId="1509833892">
    <w:abstractNumId w:val="4"/>
  </w:num>
  <w:num w:numId="21" w16cid:durableId="1607079675">
    <w:abstractNumId w:val="17"/>
  </w:num>
  <w:num w:numId="22" w16cid:durableId="13788975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EA9"/>
    <w:rsid w:val="000102FA"/>
    <w:rsid w:val="00051864"/>
    <w:rsid w:val="00056825"/>
    <w:rsid w:val="000628B7"/>
    <w:rsid w:val="00076E46"/>
    <w:rsid w:val="000867BD"/>
    <w:rsid w:val="000A0AD0"/>
    <w:rsid w:val="000D360C"/>
    <w:rsid w:val="000F5D9F"/>
    <w:rsid w:val="00141CFB"/>
    <w:rsid w:val="00152ED6"/>
    <w:rsid w:val="0018061D"/>
    <w:rsid w:val="001B439B"/>
    <w:rsid w:val="001C1B6A"/>
    <w:rsid w:val="001C7FA9"/>
    <w:rsid w:val="002165F3"/>
    <w:rsid w:val="0022025B"/>
    <w:rsid w:val="00263883"/>
    <w:rsid w:val="002643D7"/>
    <w:rsid w:val="00275131"/>
    <w:rsid w:val="00296E4B"/>
    <w:rsid w:val="002B293D"/>
    <w:rsid w:val="002B65F8"/>
    <w:rsid w:val="002E004F"/>
    <w:rsid w:val="00331188"/>
    <w:rsid w:val="00367B01"/>
    <w:rsid w:val="00373423"/>
    <w:rsid w:val="00377A26"/>
    <w:rsid w:val="003B29AD"/>
    <w:rsid w:val="003C1F0B"/>
    <w:rsid w:val="003F4C48"/>
    <w:rsid w:val="00417A1B"/>
    <w:rsid w:val="0042758F"/>
    <w:rsid w:val="00440A08"/>
    <w:rsid w:val="0045164B"/>
    <w:rsid w:val="0047319A"/>
    <w:rsid w:val="004A602F"/>
    <w:rsid w:val="004C4FD3"/>
    <w:rsid w:val="004D4B8A"/>
    <w:rsid w:val="004E57C1"/>
    <w:rsid w:val="00506075"/>
    <w:rsid w:val="00516457"/>
    <w:rsid w:val="00520E0A"/>
    <w:rsid w:val="005742BF"/>
    <w:rsid w:val="005937F1"/>
    <w:rsid w:val="005A0607"/>
    <w:rsid w:val="005A4B6E"/>
    <w:rsid w:val="005C3AFD"/>
    <w:rsid w:val="005C7EA9"/>
    <w:rsid w:val="005F3438"/>
    <w:rsid w:val="006338CD"/>
    <w:rsid w:val="00653D29"/>
    <w:rsid w:val="006705DB"/>
    <w:rsid w:val="006A39D6"/>
    <w:rsid w:val="006B1FE2"/>
    <w:rsid w:val="007819E0"/>
    <w:rsid w:val="007C1DE1"/>
    <w:rsid w:val="00846896"/>
    <w:rsid w:val="00860D2A"/>
    <w:rsid w:val="0086442A"/>
    <w:rsid w:val="00881952"/>
    <w:rsid w:val="008A457B"/>
    <w:rsid w:val="008B306A"/>
    <w:rsid w:val="00902F7F"/>
    <w:rsid w:val="009376B5"/>
    <w:rsid w:val="009428B3"/>
    <w:rsid w:val="00945785"/>
    <w:rsid w:val="009507EF"/>
    <w:rsid w:val="009819C9"/>
    <w:rsid w:val="009B081B"/>
    <w:rsid w:val="009B08A2"/>
    <w:rsid w:val="009E7E51"/>
    <w:rsid w:val="00A12A68"/>
    <w:rsid w:val="00A2450B"/>
    <w:rsid w:val="00A26329"/>
    <w:rsid w:val="00A32CC3"/>
    <w:rsid w:val="00A33B57"/>
    <w:rsid w:val="00A45F7D"/>
    <w:rsid w:val="00A71F20"/>
    <w:rsid w:val="00A77DFA"/>
    <w:rsid w:val="00AC03A7"/>
    <w:rsid w:val="00AD03CA"/>
    <w:rsid w:val="00AD05A6"/>
    <w:rsid w:val="00AD60E8"/>
    <w:rsid w:val="00AF4ECE"/>
    <w:rsid w:val="00B37B2B"/>
    <w:rsid w:val="00B43912"/>
    <w:rsid w:val="00B62893"/>
    <w:rsid w:val="00B65138"/>
    <w:rsid w:val="00B80930"/>
    <w:rsid w:val="00BC1E9F"/>
    <w:rsid w:val="00C212E6"/>
    <w:rsid w:val="00CA4787"/>
    <w:rsid w:val="00CB2EE5"/>
    <w:rsid w:val="00CC5C90"/>
    <w:rsid w:val="00D0531A"/>
    <w:rsid w:val="00D07DC2"/>
    <w:rsid w:val="00D20631"/>
    <w:rsid w:val="00D306E1"/>
    <w:rsid w:val="00D46DF0"/>
    <w:rsid w:val="00DA5B60"/>
    <w:rsid w:val="00DB7C12"/>
    <w:rsid w:val="00E029D3"/>
    <w:rsid w:val="00E0726B"/>
    <w:rsid w:val="00E07F43"/>
    <w:rsid w:val="00E93FBA"/>
    <w:rsid w:val="00EA614D"/>
    <w:rsid w:val="00EA792F"/>
    <w:rsid w:val="00EE4EBB"/>
    <w:rsid w:val="00F13183"/>
    <w:rsid w:val="00F16113"/>
    <w:rsid w:val="00F254B3"/>
    <w:rsid w:val="00F31189"/>
    <w:rsid w:val="00F45ACC"/>
    <w:rsid w:val="00F47DD7"/>
    <w:rsid w:val="00FB1A76"/>
    <w:rsid w:val="00FB704C"/>
    <w:rsid w:val="00FE2EBB"/>
    <w:rsid w:val="00FE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45CD8"/>
  <w15:docId w15:val="{5DD516D6-D001-45F5-AEA3-6D59B6F15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C7EA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C7EA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uiPriority w:val="99"/>
    <w:rsid w:val="005C7EA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C7E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7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C7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7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qFormat/>
    <w:rsid w:val="00D306E1"/>
    <w:rPr>
      <w:b/>
      <w:bCs/>
    </w:rPr>
  </w:style>
  <w:style w:type="paragraph" w:styleId="NormalnyWeb">
    <w:name w:val="Normal (Web)"/>
    <w:basedOn w:val="Normalny"/>
    <w:rsid w:val="0005682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682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6825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9376B5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C5C90"/>
    <w:pPr>
      <w:widowControl w:val="0"/>
      <w:suppressAutoHyphens w:val="0"/>
      <w:autoSpaceDE w:val="0"/>
      <w:autoSpaceDN w:val="0"/>
      <w:spacing w:before="54"/>
      <w:ind w:left="36"/>
      <w:jc w:val="center"/>
    </w:pPr>
    <w:rPr>
      <w:sz w:val="22"/>
      <w:szCs w:val="22"/>
      <w:lang w:val="en-US"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CC5C90"/>
  </w:style>
  <w:style w:type="table" w:styleId="Tabela-Siatka">
    <w:name w:val="Table Grid"/>
    <w:basedOn w:val="Standardowy"/>
    <w:uiPriority w:val="39"/>
    <w:rsid w:val="00CC5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29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293D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75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758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75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75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758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07F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rsid w:val="00296E4B"/>
    <w:pPr>
      <w:suppressAutoHyphens w:val="0"/>
      <w:spacing w:before="60" w:after="60"/>
      <w:ind w:left="851" w:hanging="295"/>
      <w:jc w:val="both"/>
    </w:pPr>
    <w:rPr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DD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DD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DD7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E93F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d9d753c5b0ecbf5406c118d175c754df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f338d93678a915a351d6ca666702e55c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3593D2-9323-4248-857B-2E8EB8EB9FB0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2.xml><?xml version="1.0" encoding="utf-8"?>
<ds:datastoreItem xmlns:ds="http://schemas.openxmlformats.org/officeDocument/2006/customXml" ds:itemID="{7607652B-D83B-41B0-8E45-1F35A717C9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BF2010-0173-4B5A-B6DF-6F7B097E56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Zdonek</dc:creator>
  <cp:keywords/>
  <dc:description/>
  <cp:lastModifiedBy>Patrycja Kandyba</cp:lastModifiedBy>
  <cp:revision>2</cp:revision>
  <cp:lastPrinted>2023-04-25T19:53:00Z</cp:lastPrinted>
  <dcterms:created xsi:type="dcterms:W3CDTF">2025-12-02T10:36:00Z</dcterms:created>
  <dcterms:modified xsi:type="dcterms:W3CDTF">2025-12-02T10:36:00Z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